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04C643F" w14:textId="77777777" w:rsidR="001429B3" w:rsidRPr="001429B3" w:rsidRDefault="001429B3" w:rsidP="001429B3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1429B3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6DAEA7B7" w:rsidR="009C2813" w:rsidRPr="00C9253E" w:rsidRDefault="001429B3" w:rsidP="001429B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429B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1 144R w km 0+000 ÷ 2+ 882 w m. Brzyście i Babicha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11A1C" w14:textId="77777777" w:rsidR="00337A4B" w:rsidRDefault="00337A4B" w:rsidP="00AC1A4B">
      <w:r>
        <w:separator/>
      </w:r>
    </w:p>
  </w:endnote>
  <w:endnote w:type="continuationSeparator" w:id="0">
    <w:p w14:paraId="33B0B298" w14:textId="77777777" w:rsidR="00337A4B" w:rsidRDefault="00337A4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AD8C6" w14:textId="77777777" w:rsidR="00337A4B" w:rsidRDefault="00337A4B" w:rsidP="00AC1A4B">
      <w:r>
        <w:separator/>
      </w:r>
    </w:p>
  </w:footnote>
  <w:footnote w:type="continuationSeparator" w:id="0">
    <w:p w14:paraId="54236AC5" w14:textId="77777777" w:rsidR="00337A4B" w:rsidRDefault="00337A4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32FFA6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E0A47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1429B3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2023-11-16T12:58:00Z</dcterms:modified>
</cp:coreProperties>
</file>